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447852" w14:textId="77777777" w:rsidR="00914D53" w:rsidRDefault="00914D53" w:rsidP="00914D53">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14D53" w14:paraId="4F47D3B8" w14:textId="77777777" w:rsidTr="00B03A65">
        <w:trPr>
          <w:trHeight w:val="1132"/>
        </w:trPr>
        <w:tc>
          <w:tcPr>
            <w:tcW w:w="10434" w:type="dxa"/>
          </w:tcPr>
          <w:p w14:paraId="5AC8B050" w14:textId="77777777" w:rsidR="00914D53" w:rsidRDefault="00914D53" w:rsidP="00B03A65">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60545317" wp14:editId="1E049178">
                  <wp:extent cx="1823720" cy="462280"/>
                  <wp:effectExtent l="19050" t="0" r="5080" b="0"/>
                  <wp:docPr id="9"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6020D4B0" w14:textId="77777777" w:rsidR="00914D53" w:rsidRDefault="00914D53" w:rsidP="00B03A65">
            <w:pPr>
              <w:pStyle w:val="En-tte"/>
              <w:jc w:val="center"/>
              <w:rPr>
                <w:color w:val="17365D"/>
                <w:sz w:val="16"/>
                <w:szCs w:val="16"/>
              </w:rPr>
            </w:pPr>
            <w:r>
              <w:rPr>
                <w:color w:val="17365D"/>
                <w:sz w:val="16"/>
                <w:szCs w:val="16"/>
              </w:rPr>
              <w:t xml:space="preserve">Maison des Entreprises  </w:t>
            </w:r>
          </w:p>
          <w:p w14:paraId="668C45CB" w14:textId="77777777" w:rsidR="00914D53" w:rsidRPr="003950D0" w:rsidRDefault="00914D53" w:rsidP="00B03A65">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2E5E5F21" w14:textId="77777777" w:rsidR="00914D53" w:rsidRDefault="00914D53" w:rsidP="00B03A65">
            <w:pPr>
              <w:pStyle w:val="En-tte"/>
              <w:jc w:val="center"/>
              <w:rPr>
                <w:color w:val="17365D"/>
                <w:sz w:val="16"/>
                <w:szCs w:val="16"/>
              </w:rPr>
            </w:pPr>
            <w:r w:rsidRPr="003950D0">
              <w:rPr>
                <w:color w:val="17365D"/>
                <w:sz w:val="16"/>
                <w:szCs w:val="16"/>
              </w:rPr>
              <w:t>97321 CAYENNE Cedex</w:t>
            </w:r>
          </w:p>
          <w:p w14:paraId="75743B6B" w14:textId="77777777" w:rsidR="00914D53" w:rsidRDefault="00914D53" w:rsidP="00B03A65">
            <w:pPr>
              <w:pStyle w:val="Pieddepage"/>
              <w:tabs>
                <w:tab w:val="clear" w:pos="4536"/>
                <w:tab w:val="clear" w:pos="9072"/>
                <w:tab w:val="left" w:pos="851"/>
              </w:tabs>
              <w:jc w:val="center"/>
              <w:rPr>
                <w:rFonts w:ascii="Arial" w:hAnsi="Arial" w:cs="Arial"/>
                <w:b/>
                <w:sz w:val="18"/>
                <w:szCs w:val="18"/>
              </w:rPr>
            </w:pPr>
          </w:p>
          <w:p w14:paraId="07186E30" w14:textId="77777777" w:rsidR="00914D53" w:rsidRDefault="00914D53" w:rsidP="00B03A65">
            <w:pPr>
              <w:pStyle w:val="Pieddepage"/>
              <w:tabs>
                <w:tab w:val="clear" w:pos="4536"/>
                <w:tab w:val="clear" w:pos="9072"/>
                <w:tab w:val="left" w:pos="851"/>
              </w:tabs>
              <w:jc w:val="center"/>
            </w:pPr>
          </w:p>
        </w:tc>
      </w:tr>
    </w:tbl>
    <w:p w14:paraId="1192211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658609F" w14:textId="77777777">
        <w:tc>
          <w:tcPr>
            <w:tcW w:w="9002" w:type="dxa"/>
            <w:shd w:val="clear" w:color="auto" w:fill="66CCFF"/>
          </w:tcPr>
          <w:p w14:paraId="2E0C7B1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FDB3EB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9016A51" w14:textId="77777777" w:rsidR="009B1CD0" w:rsidRDefault="00E47798" w:rsidP="0083205E">
            <w:pPr>
              <w:pStyle w:val="Titre8"/>
              <w:tabs>
                <w:tab w:val="left" w:pos="851"/>
                <w:tab w:val="right" w:pos="9639"/>
              </w:tabs>
              <w:spacing w:before="120" w:after="120"/>
            </w:pPr>
            <w:r>
              <w:rPr>
                <w:caps/>
                <w:sz w:val="28"/>
                <w:szCs w:val="28"/>
              </w:rPr>
              <w:t>ATTRI1</w:t>
            </w:r>
          </w:p>
        </w:tc>
      </w:tr>
    </w:tbl>
    <w:p w14:paraId="577F7A45" w14:textId="77777777" w:rsidR="009B1CD0" w:rsidRDefault="009B1CD0" w:rsidP="006C4338">
      <w:pPr>
        <w:tabs>
          <w:tab w:val="left" w:pos="851"/>
        </w:tabs>
      </w:pPr>
    </w:p>
    <w:p w14:paraId="50827FFC"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974B4F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D507B4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396D23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C0BB6B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86D547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7AA0A4E" w14:textId="77777777">
        <w:tc>
          <w:tcPr>
            <w:tcW w:w="10277" w:type="dxa"/>
            <w:shd w:val="clear" w:color="auto" w:fill="66CCFF"/>
          </w:tcPr>
          <w:p w14:paraId="354D0AF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15A401C" w14:textId="77777777" w:rsidR="009B1CD0" w:rsidRDefault="009B1CD0" w:rsidP="006C4338">
      <w:pPr>
        <w:tabs>
          <w:tab w:val="left" w:pos="426"/>
          <w:tab w:val="left" w:pos="851"/>
        </w:tabs>
        <w:jc w:val="both"/>
      </w:pPr>
    </w:p>
    <w:p w14:paraId="7E5A299E" w14:textId="58407C2E"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w:t>
      </w:r>
      <w:r w:rsidR="00506640">
        <w:rPr>
          <w:rFonts w:ascii="Arial" w:hAnsi="Arial" w:cs="Arial"/>
          <w:bCs/>
        </w:rPr>
        <w:t>cadre</w:t>
      </w:r>
      <w:r w:rsidR="00506640">
        <w:rPr>
          <w:rFonts w:ascii="Arial" w:hAnsi="Arial" w:cs="Arial"/>
        </w:rPr>
        <w:t xml:space="preserve"> :</w:t>
      </w:r>
    </w:p>
    <w:p w14:paraId="63FB7C1F"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1D5A207" w14:textId="77777777" w:rsidR="00AF3829" w:rsidRDefault="00AF3829" w:rsidP="00AF3829">
      <w:pPr>
        <w:rPr>
          <w:rFonts w:ascii="Arial" w:hAnsi="Arial" w:cs="Arial"/>
          <w:b/>
          <w:sz w:val="24"/>
          <w:szCs w:val="24"/>
          <w:u w:val="single"/>
        </w:rPr>
      </w:pPr>
    </w:p>
    <w:p w14:paraId="3BB5CE8B" w14:textId="773F0305" w:rsidR="00AF3829" w:rsidRPr="00B56C09" w:rsidRDefault="00F6259D" w:rsidP="00AF3829">
      <w:pPr>
        <w:rPr>
          <w:rFonts w:ascii="Arial" w:hAnsi="Arial" w:cs="Arial"/>
          <w:b/>
          <w:color w:val="800000"/>
          <w:sz w:val="24"/>
          <w:szCs w:val="24"/>
        </w:rPr>
      </w:pPr>
      <w:r w:rsidRPr="00B56C09">
        <w:rPr>
          <w:rFonts w:ascii="Arial" w:hAnsi="Arial" w:cs="Arial"/>
          <w:b/>
          <w:sz w:val="24"/>
          <w:szCs w:val="24"/>
        </w:rPr>
        <w:t xml:space="preserve">LOT  </w:t>
      </w:r>
      <w:r w:rsidR="00AC77CF" w:rsidRPr="00B56C09">
        <w:rPr>
          <w:rFonts w:ascii="Arial" w:hAnsi="Arial" w:cs="Arial"/>
          <w:b/>
          <w:sz w:val="24"/>
          <w:szCs w:val="24"/>
        </w:rPr>
        <w:t>0</w:t>
      </w:r>
      <w:r w:rsidR="00B56C09" w:rsidRPr="00B56C09">
        <w:rPr>
          <w:rFonts w:ascii="Arial" w:hAnsi="Arial" w:cs="Arial"/>
          <w:b/>
          <w:sz w:val="24"/>
          <w:szCs w:val="24"/>
        </w:rPr>
        <w:t>9</w:t>
      </w:r>
      <w:r w:rsidRPr="00B56C09">
        <w:rPr>
          <w:rFonts w:ascii="Arial" w:hAnsi="Arial" w:cs="Arial"/>
          <w:b/>
          <w:sz w:val="24"/>
          <w:szCs w:val="24"/>
        </w:rPr>
        <w:t xml:space="preserve"> </w:t>
      </w:r>
      <w:r w:rsidR="00AF3829" w:rsidRPr="00B56C09">
        <w:rPr>
          <w:rFonts w:ascii="Arial" w:hAnsi="Arial" w:cs="Arial"/>
          <w:b/>
          <w:sz w:val="24"/>
          <w:szCs w:val="24"/>
        </w:rPr>
        <w:t xml:space="preserve">: </w:t>
      </w:r>
      <w:r w:rsidR="00B56C09" w:rsidRPr="00B56C09">
        <w:rPr>
          <w:rFonts w:ascii="Arial" w:hAnsi="Arial" w:cs="Arial"/>
          <w:b/>
          <w:sz w:val="24"/>
          <w:szCs w:val="24"/>
        </w:rPr>
        <w:t>EQUIPEMENTS DE SECURITE (Ascenseur + porte coulissante)</w:t>
      </w:r>
    </w:p>
    <w:p w14:paraId="48C188D5" w14:textId="77777777" w:rsidR="00986FCA" w:rsidRDefault="00986FCA" w:rsidP="00AF3829">
      <w:pPr>
        <w:rPr>
          <w:rFonts w:cs="Arial"/>
          <w:sz w:val="28"/>
        </w:rPr>
      </w:pPr>
    </w:p>
    <w:p w14:paraId="43AB2128" w14:textId="77777777" w:rsidR="00AC77CF" w:rsidRDefault="00AC77CF" w:rsidP="00AC77CF">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1723C3D7" w14:textId="77777777" w:rsidR="00AC77CF" w:rsidRDefault="00AC77CF" w:rsidP="00AC77CF">
      <w:pPr>
        <w:tabs>
          <w:tab w:val="center" w:pos="4678"/>
          <w:tab w:val="right" w:pos="9214"/>
        </w:tabs>
        <w:rPr>
          <w:rFonts w:ascii="Arial" w:hAnsi="Arial" w:cs="Arial"/>
          <w:b/>
        </w:rPr>
      </w:pPr>
    </w:p>
    <w:p w14:paraId="5248D114" w14:textId="77777777" w:rsidR="00E71E5F" w:rsidRPr="00AF3829" w:rsidRDefault="00E71E5F" w:rsidP="00E71E5F">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36026D0D"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161E4F03"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3C9DDE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25319DA"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9136A62" w14:textId="7C6EA73E" w:rsidR="009B1CD0" w:rsidRDefault="00D93599"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r w:rsidR="00E01DA9">
        <w:rPr>
          <w:i/>
          <w:iCs/>
          <w:sz w:val="18"/>
          <w:szCs w:val="18"/>
        </w:rPr>
        <w:t>non-allotissement</w:t>
      </w:r>
      <w:r w:rsidR="009B1CD0">
        <w:rPr>
          <w:i/>
          <w:iCs/>
          <w:sz w:val="18"/>
          <w:szCs w:val="18"/>
        </w:rPr>
        <w:t>)</w:t>
      </w:r>
      <w:r w:rsidR="00B87564">
        <w:rPr>
          <w:i/>
          <w:iCs/>
          <w:sz w:val="18"/>
          <w:szCs w:val="18"/>
        </w:rPr>
        <w:t> </w:t>
      </w:r>
      <w:r w:rsidR="00B87564">
        <w:rPr>
          <w:iCs/>
        </w:rPr>
        <w:t>;</w:t>
      </w:r>
    </w:p>
    <w:p w14:paraId="18E4EF32" w14:textId="77777777" w:rsidR="009B1CD0" w:rsidRDefault="009B1CD0" w:rsidP="009B45B9">
      <w:pPr>
        <w:tabs>
          <w:tab w:val="left" w:pos="426"/>
          <w:tab w:val="left" w:pos="851"/>
        </w:tabs>
        <w:jc w:val="both"/>
        <w:rPr>
          <w:rFonts w:ascii="Arial" w:hAnsi="Arial" w:cs="Arial"/>
        </w:rPr>
      </w:pPr>
    </w:p>
    <w:p w14:paraId="21B9107B" w14:textId="77777777" w:rsidR="00B87564" w:rsidRDefault="00D9359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53BA04D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257A05E" w14:textId="77777777" w:rsidR="009B1CD0" w:rsidRDefault="009B1CD0" w:rsidP="009B45B9">
      <w:pPr>
        <w:pStyle w:val="fcasegauche"/>
        <w:tabs>
          <w:tab w:val="left" w:pos="851"/>
        </w:tabs>
        <w:spacing w:after="0"/>
        <w:rPr>
          <w:rFonts w:ascii="Arial" w:hAnsi="Arial" w:cs="Arial"/>
        </w:rPr>
      </w:pPr>
    </w:p>
    <w:p w14:paraId="16AFF2D8" w14:textId="77777777" w:rsidR="00B87564" w:rsidRDefault="00D93599"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770400E3"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FA2FC0C" w14:textId="77777777" w:rsidR="009B1CD0" w:rsidRDefault="009B1CD0" w:rsidP="009B45B9">
      <w:pPr>
        <w:pStyle w:val="fcasegauche"/>
        <w:tabs>
          <w:tab w:val="left" w:pos="1418"/>
        </w:tabs>
        <w:spacing w:after="0"/>
        <w:rPr>
          <w:rFonts w:ascii="Arial" w:hAnsi="Arial" w:cs="Arial"/>
        </w:rPr>
      </w:pPr>
    </w:p>
    <w:p w14:paraId="5AAC54AA"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038E4C9" w14:textId="77777777" w:rsidR="009B1CD0" w:rsidRDefault="00D93599"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t>à l’offre de base.</w:t>
      </w:r>
    </w:p>
    <w:p w14:paraId="41ADC37E" w14:textId="77777777" w:rsidR="009B1CD0" w:rsidRDefault="009B1CD0" w:rsidP="005846FB">
      <w:pPr>
        <w:pStyle w:val="fcasegauche"/>
        <w:tabs>
          <w:tab w:val="left" w:pos="851"/>
        </w:tabs>
        <w:spacing w:after="0"/>
        <w:rPr>
          <w:rFonts w:ascii="Arial" w:hAnsi="Arial" w:cs="Arial"/>
        </w:rPr>
      </w:pPr>
    </w:p>
    <w:p w14:paraId="423195C2" w14:textId="77777777" w:rsidR="009B1CD0" w:rsidRDefault="00D93599"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034B1D48" w14:textId="77777777" w:rsidR="009B1CD0" w:rsidRDefault="009B1CD0" w:rsidP="005846FB">
      <w:pPr>
        <w:pStyle w:val="fcasegauche"/>
        <w:tabs>
          <w:tab w:val="left" w:pos="851"/>
        </w:tabs>
        <w:spacing w:after="0"/>
        <w:rPr>
          <w:rFonts w:ascii="Arial" w:hAnsi="Arial" w:cs="Arial"/>
        </w:rPr>
      </w:pPr>
    </w:p>
    <w:p w14:paraId="73AEF28C" w14:textId="77777777" w:rsidR="009B1CD0" w:rsidRDefault="009B1CD0" w:rsidP="005846FB">
      <w:pPr>
        <w:pStyle w:val="fcasegauche"/>
        <w:tabs>
          <w:tab w:val="left" w:pos="851"/>
        </w:tabs>
        <w:spacing w:after="0"/>
        <w:rPr>
          <w:rFonts w:ascii="Arial" w:hAnsi="Arial" w:cs="Arial"/>
        </w:rPr>
      </w:pPr>
    </w:p>
    <w:p w14:paraId="199BE930"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4DE4E96" w14:textId="77777777">
        <w:tc>
          <w:tcPr>
            <w:tcW w:w="10277" w:type="dxa"/>
            <w:shd w:val="clear" w:color="auto" w:fill="66CCFF"/>
          </w:tcPr>
          <w:p w14:paraId="0D4D9874"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F79D664" w14:textId="77777777" w:rsidR="009B1CD0" w:rsidRDefault="009B1CD0" w:rsidP="006C4338">
      <w:pPr>
        <w:tabs>
          <w:tab w:val="left" w:pos="851"/>
        </w:tabs>
      </w:pPr>
    </w:p>
    <w:p w14:paraId="5022849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745223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23D9861" w14:textId="77777777" w:rsidR="009B1CD0" w:rsidRDefault="009B1CD0" w:rsidP="005846FB">
      <w:pPr>
        <w:tabs>
          <w:tab w:val="left" w:pos="851"/>
        </w:tabs>
        <w:rPr>
          <w:rFonts w:ascii="Arial" w:hAnsi="Arial" w:cs="Arial"/>
        </w:rPr>
      </w:pPr>
    </w:p>
    <w:p w14:paraId="600B8E43"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365D960E" w14:textId="53988A3C" w:rsidR="00342F51" w:rsidRPr="00CD185D" w:rsidRDefault="00342F51" w:rsidP="00342F51">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 …………………………………………………………………………………………..</w:t>
      </w:r>
    </w:p>
    <w:p w14:paraId="3F525846" w14:textId="1DFC02C8" w:rsidR="00342F51" w:rsidRPr="00CD185D" w:rsidRDefault="00342F51" w:rsidP="00342F51">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55115051" w14:textId="3D8A669B" w:rsidR="00342F51" w:rsidRPr="00342F51" w:rsidRDefault="00342F51" w:rsidP="00342F51">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342F51">
        <w:rPr>
          <w:lang w:val="en-US"/>
        </w:rPr>
        <w:instrText xml:space="preserve"> FORMCHECKBOX </w:instrText>
      </w:r>
      <w:r>
        <w:fldChar w:fldCharType="separate"/>
      </w:r>
      <w:r>
        <w:fldChar w:fldCharType="end"/>
      </w:r>
      <w:r w:rsidRPr="00342F51">
        <w:rPr>
          <w:rFonts w:ascii="Arial" w:hAnsi="Arial" w:cs="Arial"/>
          <w:lang w:val="en-US"/>
        </w:rPr>
        <w:t xml:space="preserve"> CCAP …………………………………………………………………………………………..</w:t>
      </w:r>
    </w:p>
    <w:p w14:paraId="144319EE" w14:textId="14ED5EA5" w:rsidR="00342F51" w:rsidRPr="005F6FB2" w:rsidRDefault="00342F51" w:rsidP="00342F5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RC  …………………………………………………………………………………………..</w:t>
      </w:r>
    </w:p>
    <w:p w14:paraId="6D468584" w14:textId="2314BF5B" w:rsidR="00342F51" w:rsidRDefault="00342F51" w:rsidP="00342F5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506640">
        <w:rPr>
          <w:rFonts w:ascii="Arial" w:hAnsi="Arial" w:cs="Arial"/>
        </w:rPr>
        <w:t>technique ;</w:t>
      </w:r>
      <w:r>
        <w:rPr>
          <w:rFonts w:ascii="Arial" w:hAnsi="Arial" w:cs="Arial"/>
        </w:rPr>
        <w:t xml:space="preserve"> Annexes n°1 ; 2 ; 3 ; 4………</w:t>
      </w:r>
    </w:p>
    <w:p w14:paraId="457D12C9" w14:textId="77777777" w:rsidR="009B1CD0" w:rsidRDefault="009B1CD0" w:rsidP="00710FD6">
      <w:pPr>
        <w:tabs>
          <w:tab w:val="left" w:pos="851"/>
        </w:tabs>
        <w:jc w:val="both"/>
        <w:rPr>
          <w:rFonts w:ascii="Arial" w:hAnsi="Arial" w:cs="Arial"/>
        </w:rPr>
      </w:pPr>
    </w:p>
    <w:p w14:paraId="6A46905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01C6C51" w14:textId="77777777" w:rsidR="009B1CD0" w:rsidRDefault="009B1CD0" w:rsidP="0083205E">
      <w:pPr>
        <w:tabs>
          <w:tab w:val="left" w:pos="851"/>
        </w:tabs>
        <w:jc w:val="both"/>
        <w:rPr>
          <w:rFonts w:ascii="Arial" w:hAnsi="Arial" w:cs="Arial"/>
        </w:rPr>
      </w:pPr>
    </w:p>
    <w:p w14:paraId="4D742BED" w14:textId="77777777" w:rsidR="009B1CD0" w:rsidRDefault="00D9359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CC60E64" w14:textId="77777777" w:rsidR="009B1CD0" w:rsidRDefault="009B1CD0" w:rsidP="0083205E">
      <w:pPr>
        <w:tabs>
          <w:tab w:val="left" w:pos="851"/>
        </w:tabs>
        <w:jc w:val="both"/>
        <w:rPr>
          <w:rFonts w:ascii="Arial" w:hAnsi="Arial" w:cs="Arial"/>
        </w:rPr>
      </w:pPr>
    </w:p>
    <w:p w14:paraId="552316BA" w14:textId="77777777" w:rsidR="009B1CD0" w:rsidRDefault="00D9359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E2BB5E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EE8B68" w14:textId="77777777" w:rsidR="009B1CD0" w:rsidRDefault="009B1CD0" w:rsidP="00CD46CC">
      <w:pPr>
        <w:tabs>
          <w:tab w:val="left" w:pos="851"/>
        </w:tabs>
        <w:jc w:val="both"/>
        <w:rPr>
          <w:rFonts w:ascii="Arial" w:hAnsi="Arial" w:cs="Arial"/>
        </w:rPr>
      </w:pPr>
    </w:p>
    <w:p w14:paraId="3366CD81" w14:textId="77777777" w:rsidR="009B1CD0" w:rsidRDefault="009B1CD0" w:rsidP="009B45B9">
      <w:pPr>
        <w:tabs>
          <w:tab w:val="left" w:pos="851"/>
        </w:tabs>
        <w:jc w:val="both"/>
        <w:rPr>
          <w:rFonts w:ascii="Arial" w:hAnsi="Arial" w:cs="Arial"/>
        </w:rPr>
      </w:pPr>
    </w:p>
    <w:p w14:paraId="09E69499" w14:textId="77777777" w:rsidR="009B1CD0" w:rsidRDefault="009B1CD0" w:rsidP="009B45B9">
      <w:pPr>
        <w:tabs>
          <w:tab w:val="left" w:pos="851"/>
        </w:tabs>
        <w:jc w:val="both"/>
        <w:rPr>
          <w:rFonts w:ascii="Arial" w:hAnsi="Arial" w:cs="Arial"/>
        </w:rPr>
      </w:pPr>
    </w:p>
    <w:p w14:paraId="6DDF770A" w14:textId="77777777" w:rsidR="009B1CD0" w:rsidRDefault="00D9359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0E6A3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0B3E90" w14:textId="77777777" w:rsidR="009B1CD0" w:rsidRDefault="009B1CD0" w:rsidP="009B45B9">
      <w:pPr>
        <w:tabs>
          <w:tab w:val="left" w:pos="851"/>
        </w:tabs>
        <w:jc w:val="both"/>
        <w:rPr>
          <w:rFonts w:ascii="Arial" w:hAnsi="Arial" w:cs="Arial"/>
        </w:rPr>
      </w:pPr>
    </w:p>
    <w:p w14:paraId="196BDD4D" w14:textId="77777777" w:rsidR="009B1CD0" w:rsidRDefault="009B1CD0" w:rsidP="009B45B9">
      <w:pPr>
        <w:tabs>
          <w:tab w:val="left" w:pos="851"/>
        </w:tabs>
        <w:jc w:val="both"/>
        <w:rPr>
          <w:rFonts w:ascii="Arial" w:hAnsi="Arial" w:cs="Arial"/>
        </w:rPr>
      </w:pPr>
    </w:p>
    <w:p w14:paraId="5A159548" w14:textId="77777777" w:rsidR="009B1CD0" w:rsidRDefault="009B1CD0" w:rsidP="009B45B9">
      <w:pPr>
        <w:tabs>
          <w:tab w:val="left" w:pos="851"/>
        </w:tabs>
        <w:jc w:val="both"/>
        <w:rPr>
          <w:rFonts w:ascii="Arial" w:hAnsi="Arial" w:cs="Arial"/>
        </w:rPr>
      </w:pPr>
    </w:p>
    <w:p w14:paraId="090CE1D9" w14:textId="77777777" w:rsidR="009B1CD0" w:rsidRDefault="00D9359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4E40EA8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B71BBFF" w14:textId="77777777" w:rsidR="009B1CD0" w:rsidRDefault="009B1CD0" w:rsidP="009B45B9">
      <w:pPr>
        <w:pStyle w:val="fcase1ertab"/>
        <w:tabs>
          <w:tab w:val="left" w:pos="851"/>
        </w:tabs>
        <w:ind w:left="0" w:firstLine="0"/>
        <w:rPr>
          <w:rFonts w:ascii="Arial" w:hAnsi="Arial" w:cs="Arial"/>
        </w:rPr>
      </w:pPr>
    </w:p>
    <w:p w14:paraId="4545EAA5" w14:textId="77777777" w:rsidR="009B1CD0" w:rsidRDefault="009B1CD0" w:rsidP="009B45B9">
      <w:pPr>
        <w:pStyle w:val="fcase1ertab"/>
        <w:tabs>
          <w:tab w:val="left" w:pos="851"/>
        </w:tabs>
        <w:ind w:left="0" w:firstLine="0"/>
        <w:rPr>
          <w:rFonts w:ascii="Arial" w:hAnsi="Arial" w:cs="Arial"/>
        </w:rPr>
      </w:pPr>
    </w:p>
    <w:p w14:paraId="2647A0F2" w14:textId="77777777" w:rsidR="009B1CD0" w:rsidRDefault="009B1CD0" w:rsidP="009B45B9">
      <w:pPr>
        <w:pStyle w:val="fcase1ertab"/>
        <w:tabs>
          <w:tab w:val="left" w:pos="851"/>
        </w:tabs>
        <w:ind w:left="0" w:firstLine="0"/>
        <w:rPr>
          <w:rFonts w:ascii="Arial" w:hAnsi="Arial" w:cs="Arial"/>
        </w:rPr>
      </w:pPr>
    </w:p>
    <w:p w14:paraId="24F6380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4D1709E" w14:textId="77777777" w:rsidR="009B1CD0" w:rsidRDefault="00D93599"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41DA16B8" w14:textId="77777777" w:rsidR="009B1CD0" w:rsidRDefault="00D93599"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6A668F5" w14:textId="77777777" w:rsidR="009B1CD0" w:rsidRDefault="00D93599"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9157039"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67EFFC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3127D45B" w14:textId="77777777" w:rsidR="009B1CD0" w:rsidRDefault="00D93599"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00A7715"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0C873A2C"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ACF5FC9" w14:textId="77777777" w:rsidR="009B1CD0" w:rsidRDefault="009B1CD0" w:rsidP="009B45B9">
      <w:pPr>
        <w:pStyle w:val="fcase1ertab"/>
        <w:tabs>
          <w:tab w:val="left" w:pos="851"/>
        </w:tabs>
        <w:spacing w:before="120"/>
        <w:ind w:left="0" w:firstLine="0"/>
      </w:pPr>
      <w:r>
        <w:rPr>
          <w:rFonts w:ascii="Arial" w:hAnsi="Arial" w:cs="Arial"/>
          <w:u w:val="single"/>
        </w:rPr>
        <w:t>OU</w:t>
      </w:r>
    </w:p>
    <w:p w14:paraId="409A6588" w14:textId="77777777" w:rsidR="009B1CD0" w:rsidRDefault="00D9359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7E35DF21" w14:textId="77777777" w:rsidR="009B1CD0" w:rsidRDefault="009B1CD0" w:rsidP="009B45B9">
      <w:pPr>
        <w:pStyle w:val="fcasegauche"/>
        <w:tabs>
          <w:tab w:val="left" w:pos="851"/>
        </w:tabs>
        <w:spacing w:after="0"/>
        <w:ind w:left="0" w:firstLine="0"/>
        <w:rPr>
          <w:rFonts w:ascii="Arial" w:hAnsi="Arial" w:cs="Arial"/>
        </w:rPr>
      </w:pPr>
    </w:p>
    <w:p w14:paraId="73BDF530" w14:textId="77777777" w:rsidR="002C2CA3" w:rsidRDefault="002C2CA3" w:rsidP="009B45B9">
      <w:pPr>
        <w:pStyle w:val="fcasegauche"/>
        <w:tabs>
          <w:tab w:val="left" w:pos="851"/>
        </w:tabs>
        <w:spacing w:after="0"/>
        <w:ind w:left="0" w:firstLine="0"/>
        <w:rPr>
          <w:rFonts w:ascii="Arial" w:hAnsi="Arial" w:cs="Arial"/>
        </w:rPr>
      </w:pPr>
    </w:p>
    <w:p w14:paraId="59742A8C" w14:textId="77777777" w:rsidR="009B1CD0" w:rsidRDefault="009B1CD0" w:rsidP="009B45B9">
      <w:pPr>
        <w:pStyle w:val="fcasegauche"/>
        <w:pageBreakBefore/>
        <w:tabs>
          <w:tab w:val="left" w:pos="851"/>
        </w:tabs>
        <w:spacing w:after="0"/>
        <w:ind w:left="0" w:firstLine="0"/>
        <w:rPr>
          <w:rFonts w:ascii="Arial" w:hAnsi="Arial" w:cs="Arial"/>
        </w:rPr>
      </w:pPr>
    </w:p>
    <w:p w14:paraId="58911D4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21D9751"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5442ECCB" w14:textId="77777777" w:rsidR="00036500" w:rsidRDefault="00036500" w:rsidP="009B45B9">
      <w:pPr>
        <w:tabs>
          <w:tab w:val="left" w:pos="851"/>
          <w:tab w:val="left" w:pos="6237"/>
        </w:tabs>
        <w:rPr>
          <w:rFonts w:ascii="Arial" w:hAnsi="Arial" w:cs="Arial"/>
          <w:i/>
          <w:iCs/>
          <w:sz w:val="18"/>
          <w:szCs w:val="18"/>
        </w:rPr>
      </w:pPr>
    </w:p>
    <w:p w14:paraId="268316F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E13E44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C2A6C7D" w14:textId="77777777" w:rsidR="00354C04" w:rsidRDefault="00D9359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7290BD5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5CE7E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35BBB85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D9B113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0EFFBE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1A01BF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977E2C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538A231"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8B30A8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7463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73C904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14C9C04" w14:textId="77777777">
        <w:trPr>
          <w:trHeight w:val="1021"/>
        </w:trPr>
        <w:tc>
          <w:tcPr>
            <w:tcW w:w="4503" w:type="dxa"/>
            <w:tcBorders>
              <w:top w:val="single" w:sz="4" w:space="0" w:color="000000"/>
              <w:left w:val="single" w:sz="4" w:space="0" w:color="000000"/>
            </w:tcBorders>
            <w:shd w:val="clear" w:color="auto" w:fill="CCFFFF"/>
          </w:tcPr>
          <w:p w14:paraId="57432D0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724403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4C128F2" w14:textId="77777777" w:rsidR="009B1CD0" w:rsidRDefault="009B1CD0" w:rsidP="006F3DF9">
            <w:pPr>
              <w:tabs>
                <w:tab w:val="left" w:pos="851"/>
              </w:tabs>
              <w:snapToGrid w:val="0"/>
              <w:jc w:val="both"/>
              <w:rPr>
                <w:rFonts w:ascii="Arial" w:hAnsi="Arial" w:cs="Arial"/>
              </w:rPr>
            </w:pPr>
          </w:p>
        </w:tc>
      </w:tr>
      <w:tr w:rsidR="009B1CD0" w14:paraId="698AEA71" w14:textId="77777777">
        <w:trPr>
          <w:trHeight w:val="1021"/>
        </w:trPr>
        <w:tc>
          <w:tcPr>
            <w:tcW w:w="4503" w:type="dxa"/>
            <w:tcBorders>
              <w:left w:val="single" w:sz="4" w:space="0" w:color="000000"/>
            </w:tcBorders>
          </w:tcPr>
          <w:p w14:paraId="4309FF9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719F68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B7D8603" w14:textId="77777777" w:rsidR="009B1CD0" w:rsidRDefault="009B1CD0" w:rsidP="006F3DF9">
            <w:pPr>
              <w:tabs>
                <w:tab w:val="left" w:pos="851"/>
              </w:tabs>
              <w:snapToGrid w:val="0"/>
              <w:jc w:val="both"/>
              <w:rPr>
                <w:rFonts w:ascii="Arial" w:hAnsi="Arial" w:cs="Arial"/>
              </w:rPr>
            </w:pPr>
          </w:p>
        </w:tc>
      </w:tr>
      <w:tr w:rsidR="009B1CD0" w14:paraId="2847D7D3" w14:textId="77777777">
        <w:trPr>
          <w:trHeight w:val="1021"/>
        </w:trPr>
        <w:tc>
          <w:tcPr>
            <w:tcW w:w="4503" w:type="dxa"/>
            <w:tcBorders>
              <w:left w:val="single" w:sz="4" w:space="0" w:color="000000"/>
              <w:bottom w:val="single" w:sz="4" w:space="0" w:color="000000"/>
            </w:tcBorders>
            <w:shd w:val="clear" w:color="auto" w:fill="CCFFFF"/>
          </w:tcPr>
          <w:p w14:paraId="1150EA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4447C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E8325A4" w14:textId="77777777" w:rsidR="009B1CD0" w:rsidRDefault="009B1CD0" w:rsidP="006F3DF9">
            <w:pPr>
              <w:tabs>
                <w:tab w:val="left" w:pos="851"/>
              </w:tabs>
              <w:snapToGrid w:val="0"/>
              <w:jc w:val="both"/>
              <w:rPr>
                <w:rFonts w:ascii="Arial" w:hAnsi="Arial" w:cs="Arial"/>
              </w:rPr>
            </w:pPr>
          </w:p>
        </w:tc>
      </w:tr>
    </w:tbl>
    <w:p w14:paraId="672F8BEC" w14:textId="77777777" w:rsidR="009B1CD0" w:rsidRDefault="009B1CD0" w:rsidP="006C4338">
      <w:pPr>
        <w:pStyle w:val="fcasegauche"/>
        <w:tabs>
          <w:tab w:val="left" w:pos="851"/>
        </w:tabs>
        <w:spacing w:after="0"/>
        <w:ind w:left="0" w:firstLine="0"/>
        <w:rPr>
          <w:rFonts w:ascii="Arial" w:hAnsi="Arial" w:cs="Arial"/>
          <w:bCs/>
          <w:iCs/>
        </w:rPr>
      </w:pPr>
    </w:p>
    <w:p w14:paraId="2617C78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94D99D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3E89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3CE725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20682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EDB69D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2783FB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11B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F7386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3B027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55DB24B0" w14:textId="77777777" w:rsidR="009B1CD0" w:rsidRDefault="009B1CD0" w:rsidP="00934503">
      <w:pPr>
        <w:tabs>
          <w:tab w:val="left" w:pos="426"/>
          <w:tab w:val="left" w:pos="851"/>
        </w:tabs>
        <w:rPr>
          <w:rFonts w:ascii="Arial" w:hAnsi="Arial" w:cs="Arial"/>
          <w:b/>
        </w:rPr>
      </w:pPr>
    </w:p>
    <w:p w14:paraId="531B656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D93599">
        <w:fldChar w:fldCharType="begin">
          <w:ffData>
            <w:name w:val=""/>
            <w:enabled/>
            <w:calcOnExit w:val="0"/>
            <w:checkBox>
              <w:size w:val="20"/>
              <w:default w:val="0"/>
            </w:checkBox>
          </w:ffData>
        </w:fldChar>
      </w:r>
      <w:r w:rsidR="007D7A65">
        <w:instrText xml:space="preserve"> FORMCHECKBOX </w:instrText>
      </w:r>
      <w:r w:rsidR="00D93599">
        <w:fldChar w:fldCharType="separate"/>
      </w:r>
      <w:r w:rsidR="00D93599">
        <w:fldChar w:fldCharType="end"/>
      </w:r>
      <w:r>
        <w:tab/>
        <w:t>NON</w:t>
      </w:r>
      <w:r>
        <w:tab/>
      </w:r>
      <w:r>
        <w:tab/>
      </w:r>
      <w:r>
        <w:tab/>
      </w:r>
      <w:r w:rsidR="00AA1E1A">
        <w:fldChar w:fldCharType="begin">
          <w:ffData>
            <w:name w:val=""/>
            <w:enabled/>
            <w:calcOnExit w:val="0"/>
            <w:checkBox>
              <w:size w:val="20"/>
              <w:default w:val="1"/>
            </w:checkBox>
          </w:ffData>
        </w:fldChar>
      </w:r>
      <w:r w:rsidR="00AA1E1A">
        <w:instrText xml:space="preserve"> FORMCHECKBOX </w:instrText>
      </w:r>
      <w:r w:rsidR="00AA1E1A">
        <w:fldChar w:fldCharType="separate"/>
      </w:r>
      <w:r w:rsidR="00AA1E1A">
        <w:fldChar w:fldCharType="end"/>
      </w:r>
      <w:r>
        <w:tab/>
        <w:t>OUI</w:t>
      </w:r>
    </w:p>
    <w:p w14:paraId="5D0D143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9CDD4AD" w14:textId="77777777" w:rsidR="009B1CD0" w:rsidRDefault="009B1CD0" w:rsidP="009B45B9">
      <w:pPr>
        <w:tabs>
          <w:tab w:val="left" w:pos="426"/>
          <w:tab w:val="left" w:pos="851"/>
        </w:tabs>
        <w:jc w:val="both"/>
        <w:rPr>
          <w:rFonts w:ascii="Arial" w:hAnsi="Arial" w:cs="Arial"/>
          <w:b/>
        </w:rPr>
      </w:pPr>
    </w:p>
    <w:p w14:paraId="4864E85C" w14:textId="77777777" w:rsidR="009B1CD0" w:rsidRDefault="009B1CD0" w:rsidP="009B45B9">
      <w:pPr>
        <w:tabs>
          <w:tab w:val="left" w:pos="426"/>
          <w:tab w:val="left" w:pos="851"/>
        </w:tabs>
        <w:jc w:val="both"/>
        <w:rPr>
          <w:rFonts w:ascii="Arial" w:hAnsi="Arial" w:cs="Arial"/>
          <w:b/>
        </w:rPr>
      </w:pPr>
    </w:p>
    <w:p w14:paraId="6232E06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54D76DC3" w14:textId="77777777" w:rsidR="009B1CD0" w:rsidRDefault="009B1CD0" w:rsidP="009B45B9">
      <w:pPr>
        <w:tabs>
          <w:tab w:val="left" w:pos="576"/>
          <w:tab w:val="left" w:pos="851"/>
        </w:tabs>
        <w:jc w:val="both"/>
        <w:rPr>
          <w:rFonts w:ascii="Arial" w:hAnsi="Arial" w:cs="Arial"/>
        </w:rPr>
      </w:pPr>
    </w:p>
    <w:p w14:paraId="679AC15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36F7BE82" w14:textId="77777777" w:rsidR="009B1CD0" w:rsidRDefault="009B1CD0" w:rsidP="009B45B9">
      <w:pPr>
        <w:tabs>
          <w:tab w:val="left" w:pos="851"/>
        </w:tabs>
      </w:pPr>
      <w:r>
        <w:rPr>
          <w:rFonts w:ascii="Arial" w:hAnsi="Arial" w:cs="Arial"/>
          <w:i/>
          <w:sz w:val="18"/>
          <w:szCs w:val="18"/>
        </w:rPr>
        <w:t>(Cocher la case correspondante.)</w:t>
      </w:r>
    </w:p>
    <w:p w14:paraId="595458E4" w14:textId="77777777" w:rsidR="009B1CD0" w:rsidRDefault="00844DAA" w:rsidP="009B45B9">
      <w:pPr>
        <w:tabs>
          <w:tab w:val="left" w:pos="851"/>
        </w:tabs>
        <w:spacing w:before="120"/>
        <w:ind w:left="567"/>
        <w:jc w:val="both"/>
      </w:pPr>
      <w:r>
        <w:tab/>
      </w:r>
      <w:r w:rsidR="00D93599">
        <w:fldChar w:fldCharType="begin">
          <w:ffData>
            <w:name w:val=""/>
            <w:enabled/>
            <w:calcOnExit w:val="0"/>
            <w:checkBox>
              <w:size w:val="20"/>
              <w:default w:val="0"/>
            </w:checkBox>
          </w:ffData>
        </w:fldChar>
      </w:r>
      <w:r w:rsidR="007D7A65">
        <w:instrText xml:space="preserve"> FORMCHECKBOX </w:instrText>
      </w:r>
      <w:r w:rsidR="00D93599">
        <w:fldChar w:fldCharType="separate"/>
      </w:r>
      <w:r w:rsidR="00D93599">
        <w:fldChar w:fldCharType="end"/>
      </w:r>
      <w:r w:rsidR="009B1CD0">
        <w:rPr>
          <w:rFonts w:ascii="Arial" w:hAnsi="Arial" w:cs="Arial"/>
        </w:rPr>
        <w:tab/>
        <w:t>la date de notification du marché ou de l’accord-cadre ;</w:t>
      </w:r>
    </w:p>
    <w:p w14:paraId="13E3109A" w14:textId="77777777" w:rsidR="0054117D" w:rsidRDefault="0054117D" w:rsidP="0054117D">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La date de réception de la notification de l’ordre de service ;</w:t>
      </w:r>
    </w:p>
    <w:p w14:paraId="09009B65" w14:textId="77777777" w:rsidR="009B1CD0" w:rsidRDefault="00844DAA" w:rsidP="009B45B9">
      <w:pPr>
        <w:tabs>
          <w:tab w:val="left" w:pos="851"/>
        </w:tabs>
        <w:spacing w:before="120"/>
        <w:ind w:left="1134" w:hanging="567"/>
        <w:jc w:val="both"/>
        <w:rPr>
          <w:rFonts w:ascii="Arial" w:hAnsi="Arial" w:cs="Arial"/>
          <w:b/>
        </w:rPr>
      </w:pPr>
      <w:r>
        <w:tab/>
      </w:r>
      <w:r w:rsidR="00D93599">
        <w:fldChar w:fldCharType="begin">
          <w:ffData>
            <w:name w:val=""/>
            <w:enabled/>
            <w:calcOnExit w:val="0"/>
            <w:checkBox>
              <w:size w:val="20"/>
              <w:default w:val="0"/>
            </w:checkBox>
          </w:ffData>
        </w:fldChar>
      </w:r>
      <w:r w:rsidR="007D7A65">
        <w:instrText xml:space="preserve"> FORMCHECKBOX </w:instrText>
      </w:r>
      <w:r w:rsidR="00D93599">
        <w:fldChar w:fldCharType="separate"/>
      </w:r>
      <w:r w:rsidR="00D93599">
        <w:fldChar w:fldCharType="end"/>
      </w:r>
      <w:r w:rsidR="009B1CD0">
        <w:rPr>
          <w:rFonts w:ascii="Arial" w:hAnsi="Arial" w:cs="Arial"/>
        </w:rPr>
        <w:tab/>
        <w:t>la date de début d’exécution prévue par le marché ou l’accord-cadre lorsqu’elle est postérieure à la date de notification.</w:t>
      </w:r>
    </w:p>
    <w:p w14:paraId="7756350D" w14:textId="77777777" w:rsidR="009B1CD0" w:rsidRDefault="009B1CD0" w:rsidP="009B45B9">
      <w:pPr>
        <w:tabs>
          <w:tab w:val="left" w:pos="426"/>
          <w:tab w:val="left" w:pos="851"/>
        </w:tabs>
        <w:jc w:val="both"/>
        <w:rPr>
          <w:rFonts w:ascii="Arial" w:hAnsi="Arial" w:cs="Arial"/>
          <w:b/>
        </w:rPr>
      </w:pPr>
    </w:p>
    <w:p w14:paraId="413E18E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D93599">
        <w:fldChar w:fldCharType="begin">
          <w:ffData>
            <w:name w:val=""/>
            <w:enabled/>
            <w:calcOnExit w:val="0"/>
            <w:checkBox>
              <w:size w:val="20"/>
              <w:default w:val="0"/>
            </w:checkBox>
          </w:ffData>
        </w:fldChar>
      </w:r>
      <w:r w:rsidR="007D7A65">
        <w:instrText xml:space="preserve"> FORMCHECKBOX </w:instrText>
      </w:r>
      <w:r w:rsidR="00D93599">
        <w:fldChar w:fldCharType="separate"/>
      </w:r>
      <w:r w:rsidR="00D93599">
        <w:fldChar w:fldCharType="end"/>
      </w:r>
      <w:r>
        <w:tab/>
        <w:t>NON</w:t>
      </w:r>
      <w:r>
        <w:tab/>
      </w:r>
      <w:r>
        <w:tab/>
      </w:r>
      <w:r>
        <w:tab/>
      </w:r>
      <w:r w:rsidR="00D93599">
        <w:fldChar w:fldCharType="begin">
          <w:ffData>
            <w:name w:val=""/>
            <w:enabled/>
            <w:calcOnExit w:val="0"/>
            <w:checkBox>
              <w:size w:val="20"/>
              <w:default w:val="1"/>
            </w:checkBox>
          </w:ffData>
        </w:fldChar>
      </w:r>
      <w:r w:rsidR="00EF2D84">
        <w:instrText xml:space="preserve"> FORMCHECKBOX </w:instrText>
      </w:r>
      <w:r w:rsidR="00D93599">
        <w:fldChar w:fldCharType="separate"/>
      </w:r>
      <w:r w:rsidR="00D93599">
        <w:fldChar w:fldCharType="end"/>
      </w:r>
      <w:r>
        <w:tab/>
        <w:t>OUI</w:t>
      </w:r>
    </w:p>
    <w:p w14:paraId="064D2B9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98EB82B" w14:textId="77777777" w:rsidR="009B1CD0" w:rsidRDefault="009B1CD0" w:rsidP="009B45B9">
      <w:pPr>
        <w:tabs>
          <w:tab w:val="left" w:pos="426"/>
          <w:tab w:val="left" w:pos="851"/>
        </w:tabs>
        <w:jc w:val="both"/>
        <w:rPr>
          <w:rFonts w:ascii="Arial" w:hAnsi="Arial" w:cs="Arial"/>
        </w:rPr>
      </w:pPr>
    </w:p>
    <w:p w14:paraId="533C21D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4E9FA62" w14:textId="78D2ECC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D1357">
        <w:rPr>
          <w:rFonts w:ascii="Arial" w:hAnsi="Arial" w:cs="Arial"/>
        </w:rPr>
        <w:t>2</w:t>
      </w:r>
      <w:r>
        <w:rPr>
          <w:rFonts w:ascii="Arial" w:hAnsi="Arial" w:cs="Arial"/>
        </w:rPr>
        <w:t>….............</w:t>
      </w:r>
    </w:p>
    <w:p w14:paraId="5F3768ED"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6BC13871" w14:textId="77777777" w:rsidR="009B1CD0" w:rsidRDefault="009B1CD0" w:rsidP="009B45B9">
      <w:pPr>
        <w:tabs>
          <w:tab w:val="left" w:pos="426"/>
          <w:tab w:val="left" w:pos="851"/>
        </w:tabs>
        <w:jc w:val="both"/>
        <w:rPr>
          <w:rFonts w:ascii="Arial" w:hAnsi="Arial" w:cs="Arial"/>
          <w:b/>
        </w:rPr>
      </w:pPr>
    </w:p>
    <w:p w14:paraId="6E9F39EA" w14:textId="77777777" w:rsidR="009B1CD0" w:rsidRDefault="009B1CD0" w:rsidP="009B45B9">
      <w:pPr>
        <w:tabs>
          <w:tab w:val="left" w:pos="426"/>
          <w:tab w:val="left" w:pos="851"/>
        </w:tabs>
        <w:jc w:val="both"/>
        <w:rPr>
          <w:rFonts w:ascii="Arial" w:hAnsi="Arial" w:cs="Arial"/>
          <w:b/>
        </w:rPr>
      </w:pPr>
    </w:p>
    <w:p w14:paraId="6D7DB161" w14:textId="77777777" w:rsidR="009B1CD0" w:rsidRDefault="009B1CD0" w:rsidP="009B45B9">
      <w:pPr>
        <w:tabs>
          <w:tab w:val="left" w:pos="426"/>
          <w:tab w:val="left" w:pos="851"/>
        </w:tabs>
        <w:jc w:val="both"/>
        <w:rPr>
          <w:rFonts w:ascii="Arial" w:hAnsi="Arial" w:cs="Arial"/>
          <w:b/>
        </w:rPr>
      </w:pPr>
    </w:p>
    <w:p w14:paraId="0A0ABB52" w14:textId="77777777" w:rsidR="009B1CD0" w:rsidRDefault="009B1CD0" w:rsidP="009B45B9">
      <w:pPr>
        <w:tabs>
          <w:tab w:val="left" w:pos="851"/>
        </w:tabs>
        <w:jc w:val="both"/>
        <w:rPr>
          <w:rFonts w:ascii="Arial" w:hAnsi="Arial" w:cs="Arial"/>
          <w:bCs/>
        </w:rPr>
      </w:pPr>
    </w:p>
    <w:p w14:paraId="58C0ED9D"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6BB44C" w14:textId="77777777">
        <w:tc>
          <w:tcPr>
            <w:tcW w:w="10419" w:type="dxa"/>
            <w:shd w:val="clear" w:color="auto" w:fill="66CCFF"/>
          </w:tcPr>
          <w:p w14:paraId="7C687C0B"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1F09CA6" w14:textId="77777777" w:rsidR="009B1CD0" w:rsidRDefault="009B1CD0" w:rsidP="006C4338">
      <w:pPr>
        <w:tabs>
          <w:tab w:val="left" w:pos="851"/>
        </w:tabs>
        <w:jc w:val="both"/>
      </w:pPr>
    </w:p>
    <w:p w14:paraId="36B692B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527BE5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5E133A6" w14:textId="77777777" w:rsidTr="009B45B9">
        <w:tc>
          <w:tcPr>
            <w:tcW w:w="4644" w:type="dxa"/>
            <w:tcBorders>
              <w:top w:val="single" w:sz="4" w:space="0" w:color="000000"/>
              <w:left w:val="single" w:sz="4" w:space="0" w:color="000000"/>
              <w:bottom w:val="single" w:sz="4" w:space="0" w:color="000000"/>
            </w:tcBorders>
            <w:vAlign w:val="center"/>
          </w:tcPr>
          <w:p w14:paraId="30BCED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AF45EC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BE3C6D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C50E15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109DFC" w14:textId="77777777" w:rsidTr="009B45B9">
        <w:trPr>
          <w:trHeight w:val="1021"/>
        </w:trPr>
        <w:tc>
          <w:tcPr>
            <w:tcW w:w="4644" w:type="dxa"/>
            <w:tcBorders>
              <w:top w:val="single" w:sz="4" w:space="0" w:color="000000"/>
              <w:left w:val="single" w:sz="4" w:space="0" w:color="000000"/>
              <w:bottom w:val="single" w:sz="4" w:space="0" w:color="auto"/>
            </w:tcBorders>
          </w:tcPr>
          <w:p w14:paraId="0B8742D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F1D172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0D8768" w14:textId="77777777" w:rsidR="00332B12" w:rsidRDefault="00332B12" w:rsidP="00B054DA">
            <w:pPr>
              <w:tabs>
                <w:tab w:val="left" w:pos="851"/>
              </w:tabs>
              <w:snapToGrid w:val="0"/>
              <w:jc w:val="both"/>
              <w:rPr>
                <w:rFonts w:ascii="Arial" w:hAnsi="Arial" w:cs="Arial"/>
                <w:b/>
                <w:bCs/>
              </w:rPr>
            </w:pPr>
          </w:p>
        </w:tc>
      </w:tr>
    </w:tbl>
    <w:p w14:paraId="3C89BA7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C3530E" w14:textId="77777777" w:rsidR="00332B12" w:rsidRDefault="00332B12" w:rsidP="00332B12">
      <w:pPr>
        <w:pStyle w:val="fcase1ertab"/>
        <w:tabs>
          <w:tab w:val="left" w:pos="851"/>
        </w:tabs>
        <w:ind w:left="0" w:firstLine="0"/>
        <w:rPr>
          <w:rFonts w:ascii="Arial" w:hAnsi="Arial" w:cs="Arial"/>
          <w:b/>
          <w:sz w:val="22"/>
          <w:szCs w:val="22"/>
        </w:rPr>
      </w:pPr>
    </w:p>
    <w:p w14:paraId="0256022D" w14:textId="77777777" w:rsidR="00AF3829" w:rsidRDefault="00AF3829" w:rsidP="00332B12">
      <w:pPr>
        <w:pStyle w:val="fcase1ertab"/>
        <w:tabs>
          <w:tab w:val="left" w:pos="851"/>
        </w:tabs>
        <w:ind w:left="0" w:firstLine="0"/>
        <w:rPr>
          <w:rFonts w:ascii="Arial" w:hAnsi="Arial" w:cs="Arial"/>
          <w:b/>
          <w:sz w:val="22"/>
          <w:szCs w:val="22"/>
        </w:rPr>
      </w:pPr>
    </w:p>
    <w:p w14:paraId="389E33C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834C19F" w14:textId="77777777" w:rsidR="00332B12" w:rsidRDefault="00332B12" w:rsidP="006C4338">
      <w:pPr>
        <w:tabs>
          <w:tab w:val="left" w:pos="851"/>
        </w:tabs>
        <w:jc w:val="both"/>
      </w:pPr>
    </w:p>
    <w:p w14:paraId="0AF4ABF5"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7759C8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6022482" w14:textId="77777777" w:rsidR="009B1CD0" w:rsidRDefault="009B1CD0" w:rsidP="005846FB">
      <w:pPr>
        <w:tabs>
          <w:tab w:val="left" w:pos="851"/>
        </w:tabs>
        <w:rPr>
          <w:rFonts w:ascii="Arial" w:hAnsi="Arial" w:cs="Arial"/>
        </w:rPr>
      </w:pPr>
    </w:p>
    <w:p w14:paraId="3B3F5DAD" w14:textId="77777777" w:rsidR="00036500" w:rsidRDefault="00036500" w:rsidP="005846FB">
      <w:pPr>
        <w:tabs>
          <w:tab w:val="left" w:pos="851"/>
        </w:tabs>
        <w:rPr>
          <w:rFonts w:ascii="Arial" w:hAnsi="Arial" w:cs="Arial"/>
        </w:rPr>
      </w:pPr>
    </w:p>
    <w:p w14:paraId="08F99682" w14:textId="77777777" w:rsidR="00332B12" w:rsidRDefault="00332B12" w:rsidP="0061068C">
      <w:pPr>
        <w:tabs>
          <w:tab w:val="left" w:pos="851"/>
        </w:tabs>
        <w:rPr>
          <w:rFonts w:ascii="Arial" w:hAnsi="Arial" w:cs="Arial"/>
        </w:rPr>
      </w:pPr>
    </w:p>
    <w:p w14:paraId="6A0FB8D7" w14:textId="77777777" w:rsidR="00332B12" w:rsidRDefault="00332B12" w:rsidP="00710FD6">
      <w:pPr>
        <w:tabs>
          <w:tab w:val="left" w:pos="851"/>
        </w:tabs>
        <w:rPr>
          <w:rFonts w:ascii="Arial" w:hAnsi="Arial" w:cs="Arial"/>
        </w:rPr>
      </w:pPr>
    </w:p>
    <w:p w14:paraId="7832F21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57F0C7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60EFC0B" w14:textId="77777777" w:rsidR="00354C04" w:rsidRDefault="00D9359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07E7E34D" w14:textId="77777777" w:rsidR="009B1CD0" w:rsidRDefault="009B1CD0" w:rsidP="0083205E">
      <w:pPr>
        <w:tabs>
          <w:tab w:val="left" w:pos="851"/>
        </w:tabs>
        <w:rPr>
          <w:rFonts w:ascii="Arial" w:hAnsi="Arial" w:cs="Arial"/>
        </w:rPr>
      </w:pPr>
    </w:p>
    <w:p w14:paraId="6607C861" w14:textId="77777777" w:rsidR="001C733C" w:rsidRDefault="001C733C" w:rsidP="00CD46CC">
      <w:pPr>
        <w:tabs>
          <w:tab w:val="left" w:pos="851"/>
        </w:tabs>
        <w:rPr>
          <w:rFonts w:ascii="Arial" w:hAnsi="Arial" w:cs="Arial"/>
        </w:rPr>
      </w:pPr>
    </w:p>
    <w:p w14:paraId="539F0F0C" w14:textId="77777777" w:rsidR="002904AF" w:rsidRDefault="00D9359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811291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61EFC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38ADBC" w14:textId="77777777" w:rsidR="002904AF" w:rsidRDefault="001C733C" w:rsidP="009B45B9">
      <w:pPr>
        <w:tabs>
          <w:tab w:val="left" w:pos="851"/>
        </w:tabs>
        <w:ind w:left="1695" w:hanging="1695"/>
        <w:rPr>
          <w:rFonts w:ascii="Arial" w:hAnsi="Arial" w:cs="Arial"/>
        </w:rPr>
      </w:pPr>
      <w:r>
        <w:tab/>
      </w:r>
      <w:r w:rsidR="00D93599">
        <w:fldChar w:fldCharType="begin">
          <w:ffData>
            <w:name w:val=""/>
            <w:enabled/>
            <w:calcOnExit w:val="0"/>
            <w:checkBox>
              <w:size w:val="20"/>
              <w:default w:val="0"/>
            </w:checkBox>
          </w:ffData>
        </w:fldChar>
      </w:r>
      <w:r>
        <w:instrText xml:space="preserve"> FORMCHECKBOX </w:instrText>
      </w:r>
      <w:r w:rsidR="00D93599">
        <w:fldChar w:fldCharType="separate"/>
      </w:r>
      <w:r w:rsidR="00D9359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6DFC9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2C7FC090" w14:textId="77777777" w:rsidR="002904AF" w:rsidRDefault="002904AF" w:rsidP="001C733C">
      <w:pPr>
        <w:tabs>
          <w:tab w:val="left" w:pos="851"/>
        </w:tabs>
        <w:rPr>
          <w:rFonts w:ascii="Arial" w:hAnsi="Arial" w:cs="Arial"/>
        </w:rPr>
      </w:pPr>
    </w:p>
    <w:p w14:paraId="3C0B2563" w14:textId="77777777" w:rsidR="002904AF" w:rsidRDefault="00D9359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12A60EF9"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7992F4B" w14:textId="77777777" w:rsidR="002904AF" w:rsidRDefault="002904AF" w:rsidP="002904AF">
      <w:pPr>
        <w:tabs>
          <w:tab w:val="left" w:pos="851"/>
        </w:tabs>
        <w:rPr>
          <w:rFonts w:ascii="Arial" w:hAnsi="Arial" w:cs="Arial"/>
          <w:iCs/>
        </w:rPr>
      </w:pPr>
    </w:p>
    <w:p w14:paraId="1AB7F2A4" w14:textId="77777777" w:rsidR="002904AF" w:rsidRDefault="002904AF" w:rsidP="002904AF">
      <w:pPr>
        <w:tabs>
          <w:tab w:val="left" w:pos="851"/>
        </w:tabs>
        <w:ind w:left="1134" w:hanging="850"/>
        <w:rPr>
          <w:rFonts w:ascii="Arial" w:hAnsi="Arial" w:cs="Arial"/>
        </w:rPr>
      </w:pPr>
      <w:r>
        <w:tab/>
      </w:r>
      <w:r w:rsidR="00D93599">
        <w:fldChar w:fldCharType="begin">
          <w:ffData>
            <w:name w:val=""/>
            <w:enabled/>
            <w:calcOnExit w:val="0"/>
            <w:checkBox>
              <w:size w:val="20"/>
              <w:default w:val="0"/>
            </w:checkBox>
          </w:ffData>
        </w:fldChar>
      </w:r>
      <w:r>
        <w:instrText xml:space="preserve"> FORMCHECKBOX </w:instrText>
      </w:r>
      <w:r w:rsidR="00D93599">
        <w:fldChar w:fldCharType="separate"/>
      </w:r>
      <w:r w:rsidR="00D9359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DE43F5E" w14:textId="77777777" w:rsidR="002904AF" w:rsidRDefault="002904AF" w:rsidP="002904AF">
      <w:pPr>
        <w:tabs>
          <w:tab w:val="left" w:pos="851"/>
        </w:tabs>
        <w:ind w:left="1134" w:hanging="850"/>
        <w:rPr>
          <w:rFonts w:ascii="Arial" w:hAnsi="Arial" w:cs="Arial"/>
          <w:i/>
          <w:sz w:val="18"/>
          <w:szCs w:val="18"/>
        </w:rPr>
      </w:pPr>
    </w:p>
    <w:p w14:paraId="585FBF0E" w14:textId="77777777" w:rsidR="001C733C" w:rsidRDefault="001C733C" w:rsidP="001C733C">
      <w:pPr>
        <w:tabs>
          <w:tab w:val="left" w:pos="851"/>
        </w:tabs>
        <w:rPr>
          <w:rFonts w:ascii="Arial" w:hAnsi="Arial" w:cs="Arial"/>
          <w:i/>
          <w:sz w:val="18"/>
          <w:szCs w:val="18"/>
        </w:rPr>
      </w:pPr>
    </w:p>
    <w:p w14:paraId="6C3167FB" w14:textId="77777777" w:rsidR="00036500" w:rsidRDefault="00D9359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E6EF79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DACAE" w14:textId="77777777" w:rsidR="00036500" w:rsidRDefault="00036500" w:rsidP="005846FB">
      <w:pPr>
        <w:tabs>
          <w:tab w:val="left" w:pos="851"/>
        </w:tabs>
        <w:rPr>
          <w:rFonts w:ascii="Arial" w:hAnsi="Arial" w:cs="Arial"/>
        </w:rPr>
      </w:pPr>
    </w:p>
    <w:p w14:paraId="077671F8" w14:textId="77777777" w:rsidR="00AE7831" w:rsidRDefault="00D9359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65FEFA01" w14:textId="77777777" w:rsidR="00AE7831" w:rsidRDefault="00AE7831" w:rsidP="009B45B9">
      <w:pPr>
        <w:tabs>
          <w:tab w:val="left" w:pos="851"/>
        </w:tabs>
        <w:ind w:left="1701" w:hanging="850"/>
        <w:jc w:val="both"/>
      </w:pPr>
    </w:p>
    <w:p w14:paraId="01C9DA13" w14:textId="77777777" w:rsidR="00036500" w:rsidRDefault="00D9359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7BFB8FC" w14:textId="77777777" w:rsidR="00036500" w:rsidRDefault="00036500" w:rsidP="006C4338">
      <w:pPr>
        <w:tabs>
          <w:tab w:val="left" w:pos="851"/>
        </w:tabs>
        <w:rPr>
          <w:rFonts w:ascii="Arial" w:hAnsi="Arial" w:cs="Arial"/>
          <w:iCs/>
        </w:rPr>
      </w:pPr>
    </w:p>
    <w:p w14:paraId="51286A39" w14:textId="77777777" w:rsidR="00036500" w:rsidRDefault="00844DAA" w:rsidP="009B45B9">
      <w:pPr>
        <w:tabs>
          <w:tab w:val="left" w:pos="851"/>
        </w:tabs>
        <w:ind w:left="1134" w:hanging="850"/>
        <w:rPr>
          <w:rFonts w:ascii="Arial" w:hAnsi="Arial" w:cs="Arial"/>
          <w:i/>
          <w:sz w:val="18"/>
          <w:szCs w:val="18"/>
        </w:rPr>
      </w:pPr>
      <w:r>
        <w:tab/>
      </w:r>
      <w:r w:rsidR="00D93599">
        <w:fldChar w:fldCharType="begin">
          <w:ffData>
            <w:name w:val=""/>
            <w:enabled/>
            <w:calcOnExit w:val="0"/>
            <w:checkBox>
              <w:size w:val="20"/>
              <w:default w:val="0"/>
            </w:checkBox>
          </w:ffData>
        </w:fldChar>
      </w:r>
      <w:r w:rsidR="00036500">
        <w:instrText xml:space="preserve"> FORMCHECKBOX </w:instrText>
      </w:r>
      <w:r w:rsidR="00D93599">
        <w:fldChar w:fldCharType="separate"/>
      </w:r>
      <w:r w:rsidR="00D9359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67FF2E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596A531" w14:textId="77777777" w:rsidR="009B1CD0" w:rsidRDefault="009B1CD0" w:rsidP="006C4338">
      <w:pPr>
        <w:tabs>
          <w:tab w:val="left" w:pos="851"/>
        </w:tabs>
        <w:rPr>
          <w:rFonts w:ascii="Arial" w:hAnsi="Arial" w:cs="Arial"/>
        </w:rPr>
      </w:pPr>
    </w:p>
    <w:p w14:paraId="3F4C2CC1" w14:textId="77777777" w:rsidR="0021527A" w:rsidRDefault="0021527A" w:rsidP="006C4338">
      <w:pPr>
        <w:tabs>
          <w:tab w:val="left" w:pos="851"/>
        </w:tabs>
        <w:rPr>
          <w:rFonts w:ascii="Arial" w:hAnsi="Arial" w:cs="Arial"/>
        </w:rPr>
      </w:pPr>
    </w:p>
    <w:p w14:paraId="685DCDCA" w14:textId="77777777" w:rsidR="00AF3829" w:rsidRDefault="00AF3829" w:rsidP="006C4338">
      <w:pPr>
        <w:tabs>
          <w:tab w:val="left" w:pos="851"/>
        </w:tabs>
        <w:rPr>
          <w:rFonts w:ascii="Arial" w:hAnsi="Arial" w:cs="Arial"/>
        </w:rPr>
      </w:pPr>
    </w:p>
    <w:p w14:paraId="71ACAAE0" w14:textId="77777777" w:rsidR="00AF3829" w:rsidRDefault="00AF3829" w:rsidP="006C4338">
      <w:pPr>
        <w:tabs>
          <w:tab w:val="left" w:pos="851"/>
        </w:tabs>
        <w:rPr>
          <w:rFonts w:ascii="Arial" w:hAnsi="Arial" w:cs="Arial"/>
        </w:rPr>
      </w:pPr>
    </w:p>
    <w:p w14:paraId="0824542E" w14:textId="77777777" w:rsidR="00AF3829" w:rsidRDefault="00AF3829" w:rsidP="006C4338">
      <w:pPr>
        <w:tabs>
          <w:tab w:val="left" w:pos="851"/>
        </w:tabs>
        <w:rPr>
          <w:rFonts w:ascii="Arial" w:hAnsi="Arial" w:cs="Arial"/>
        </w:rPr>
      </w:pPr>
    </w:p>
    <w:p w14:paraId="74BE257A" w14:textId="77777777" w:rsidR="00AF3829" w:rsidRDefault="00AF3829" w:rsidP="006C4338">
      <w:pPr>
        <w:tabs>
          <w:tab w:val="left" w:pos="851"/>
        </w:tabs>
        <w:rPr>
          <w:rFonts w:ascii="Arial" w:hAnsi="Arial" w:cs="Arial"/>
        </w:rPr>
      </w:pPr>
    </w:p>
    <w:p w14:paraId="3DB09F13" w14:textId="77777777" w:rsidR="00AF3829" w:rsidRDefault="00AF3829" w:rsidP="006C4338">
      <w:pPr>
        <w:tabs>
          <w:tab w:val="left" w:pos="851"/>
        </w:tabs>
        <w:rPr>
          <w:rFonts w:ascii="Arial" w:hAnsi="Arial" w:cs="Arial"/>
        </w:rPr>
      </w:pPr>
    </w:p>
    <w:p w14:paraId="3BD36927" w14:textId="77777777" w:rsidR="0021527A" w:rsidRDefault="0021527A" w:rsidP="006F3DF9">
      <w:pPr>
        <w:tabs>
          <w:tab w:val="left" w:pos="851"/>
        </w:tabs>
        <w:rPr>
          <w:rFonts w:ascii="Arial" w:hAnsi="Arial" w:cs="Arial"/>
        </w:rPr>
      </w:pPr>
    </w:p>
    <w:p w14:paraId="3875E16C" w14:textId="77777777" w:rsidR="0021527A" w:rsidRDefault="0021527A" w:rsidP="005846FB">
      <w:pPr>
        <w:tabs>
          <w:tab w:val="left" w:pos="851"/>
        </w:tabs>
        <w:rPr>
          <w:rFonts w:ascii="Arial" w:hAnsi="Arial" w:cs="Arial"/>
        </w:rPr>
      </w:pPr>
    </w:p>
    <w:p w14:paraId="1D55C76D" w14:textId="77777777" w:rsidR="0021527A" w:rsidRDefault="0021527A" w:rsidP="005846FB">
      <w:pPr>
        <w:tabs>
          <w:tab w:val="left" w:pos="851"/>
        </w:tabs>
        <w:rPr>
          <w:rFonts w:ascii="Arial" w:hAnsi="Arial" w:cs="Arial"/>
        </w:rPr>
      </w:pPr>
    </w:p>
    <w:p w14:paraId="7ED0563E" w14:textId="77777777" w:rsidR="009B1CD0" w:rsidRDefault="009B1CD0" w:rsidP="005846FB">
      <w:pPr>
        <w:tabs>
          <w:tab w:val="left" w:pos="851"/>
        </w:tabs>
        <w:rPr>
          <w:rFonts w:ascii="Arial" w:hAnsi="Arial" w:cs="Arial"/>
        </w:rPr>
      </w:pPr>
    </w:p>
    <w:p w14:paraId="19898AD4"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C5449F4" w14:textId="77777777" w:rsidTr="00B054DA">
        <w:tc>
          <w:tcPr>
            <w:tcW w:w="4644" w:type="dxa"/>
            <w:tcBorders>
              <w:top w:val="single" w:sz="4" w:space="0" w:color="000000"/>
              <w:left w:val="single" w:sz="4" w:space="0" w:color="000000"/>
              <w:bottom w:val="single" w:sz="4" w:space="0" w:color="000000"/>
            </w:tcBorders>
            <w:vAlign w:val="center"/>
          </w:tcPr>
          <w:p w14:paraId="4C9F95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3EADB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C9B66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0C3A31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A61ACF" w14:textId="77777777" w:rsidTr="00B054DA">
        <w:trPr>
          <w:trHeight w:val="1021"/>
        </w:trPr>
        <w:tc>
          <w:tcPr>
            <w:tcW w:w="4644" w:type="dxa"/>
            <w:tcBorders>
              <w:top w:val="single" w:sz="4" w:space="0" w:color="000000"/>
              <w:left w:val="single" w:sz="4" w:space="0" w:color="000000"/>
            </w:tcBorders>
            <w:shd w:val="clear" w:color="auto" w:fill="CCFFFF"/>
          </w:tcPr>
          <w:p w14:paraId="68A5C9B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B38548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0FEA8D" w14:textId="77777777" w:rsidR="00332B12" w:rsidRDefault="00332B12" w:rsidP="00B054DA">
            <w:pPr>
              <w:tabs>
                <w:tab w:val="left" w:pos="851"/>
              </w:tabs>
              <w:snapToGrid w:val="0"/>
              <w:jc w:val="both"/>
              <w:rPr>
                <w:rFonts w:ascii="Arial" w:hAnsi="Arial" w:cs="Arial"/>
                <w:b/>
                <w:bCs/>
              </w:rPr>
            </w:pPr>
          </w:p>
        </w:tc>
      </w:tr>
      <w:tr w:rsidR="00332B12" w14:paraId="4E1D15FE" w14:textId="77777777" w:rsidTr="00B054DA">
        <w:trPr>
          <w:trHeight w:val="1021"/>
        </w:trPr>
        <w:tc>
          <w:tcPr>
            <w:tcW w:w="4644" w:type="dxa"/>
            <w:tcBorders>
              <w:left w:val="single" w:sz="4" w:space="0" w:color="000000"/>
            </w:tcBorders>
          </w:tcPr>
          <w:p w14:paraId="7B5F4D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121F450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4A80D8F" w14:textId="77777777" w:rsidR="00332B12" w:rsidRDefault="00332B12" w:rsidP="00B054DA">
            <w:pPr>
              <w:tabs>
                <w:tab w:val="left" w:pos="851"/>
              </w:tabs>
              <w:snapToGrid w:val="0"/>
              <w:jc w:val="both"/>
              <w:rPr>
                <w:rFonts w:ascii="Arial" w:hAnsi="Arial" w:cs="Arial"/>
                <w:b/>
                <w:bCs/>
              </w:rPr>
            </w:pPr>
          </w:p>
        </w:tc>
      </w:tr>
      <w:tr w:rsidR="00332B12" w14:paraId="53614F09" w14:textId="77777777" w:rsidTr="00B054DA">
        <w:trPr>
          <w:trHeight w:val="1021"/>
        </w:trPr>
        <w:tc>
          <w:tcPr>
            <w:tcW w:w="4644" w:type="dxa"/>
            <w:tcBorders>
              <w:left w:val="single" w:sz="4" w:space="0" w:color="000000"/>
            </w:tcBorders>
            <w:shd w:val="clear" w:color="auto" w:fill="CCFFFF"/>
          </w:tcPr>
          <w:p w14:paraId="4CE1927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BC5C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36B8EE" w14:textId="77777777" w:rsidR="00332B12" w:rsidRDefault="00332B12" w:rsidP="00B054DA">
            <w:pPr>
              <w:tabs>
                <w:tab w:val="left" w:pos="851"/>
              </w:tabs>
              <w:snapToGrid w:val="0"/>
              <w:jc w:val="both"/>
              <w:rPr>
                <w:rFonts w:ascii="Arial" w:hAnsi="Arial" w:cs="Arial"/>
                <w:b/>
                <w:bCs/>
              </w:rPr>
            </w:pPr>
          </w:p>
        </w:tc>
      </w:tr>
      <w:tr w:rsidR="00332B12" w14:paraId="31DEBC40" w14:textId="77777777" w:rsidTr="00B054DA">
        <w:trPr>
          <w:trHeight w:val="1021"/>
        </w:trPr>
        <w:tc>
          <w:tcPr>
            <w:tcW w:w="4644" w:type="dxa"/>
            <w:tcBorders>
              <w:left w:val="single" w:sz="4" w:space="0" w:color="000000"/>
            </w:tcBorders>
          </w:tcPr>
          <w:p w14:paraId="5721FE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E2EA7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EE3BD36" w14:textId="77777777" w:rsidR="00332B12" w:rsidRDefault="00332B12" w:rsidP="00B054DA">
            <w:pPr>
              <w:tabs>
                <w:tab w:val="left" w:pos="851"/>
              </w:tabs>
              <w:snapToGrid w:val="0"/>
              <w:jc w:val="both"/>
              <w:rPr>
                <w:rFonts w:ascii="Arial" w:hAnsi="Arial" w:cs="Arial"/>
                <w:b/>
                <w:bCs/>
              </w:rPr>
            </w:pPr>
          </w:p>
        </w:tc>
      </w:tr>
      <w:tr w:rsidR="00332B12" w14:paraId="1C49870B" w14:textId="77777777" w:rsidTr="00B054DA">
        <w:trPr>
          <w:trHeight w:val="1021"/>
        </w:trPr>
        <w:tc>
          <w:tcPr>
            <w:tcW w:w="4644" w:type="dxa"/>
            <w:tcBorders>
              <w:left w:val="single" w:sz="4" w:space="0" w:color="000000"/>
              <w:bottom w:val="single" w:sz="4" w:space="0" w:color="000000"/>
            </w:tcBorders>
            <w:shd w:val="clear" w:color="auto" w:fill="CCFFFF"/>
          </w:tcPr>
          <w:p w14:paraId="48E8B20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201802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9EC71E" w14:textId="77777777" w:rsidR="00332B12" w:rsidRDefault="00332B12" w:rsidP="00B054DA">
            <w:pPr>
              <w:tabs>
                <w:tab w:val="left" w:pos="851"/>
              </w:tabs>
              <w:snapToGrid w:val="0"/>
              <w:jc w:val="both"/>
              <w:rPr>
                <w:rFonts w:ascii="Arial" w:hAnsi="Arial" w:cs="Arial"/>
                <w:b/>
                <w:bCs/>
              </w:rPr>
            </w:pPr>
          </w:p>
        </w:tc>
      </w:tr>
    </w:tbl>
    <w:p w14:paraId="4BCE6CD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933392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D1D0AB" w14:textId="77777777">
        <w:tc>
          <w:tcPr>
            <w:tcW w:w="10277" w:type="dxa"/>
            <w:shd w:val="clear" w:color="auto" w:fill="66CCFF"/>
          </w:tcPr>
          <w:p w14:paraId="4D2418A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83F3DD0" w14:textId="77777777" w:rsidR="009B1CD0" w:rsidRDefault="009B1CD0" w:rsidP="006C4338">
      <w:pPr>
        <w:tabs>
          <w:tab w:val="left" w:pos="851"/>
        </w:tabs>
      </w:pPr>
    </w:p>
    <w:p w14:paraId="4D331A9F" w14:textId="77777777" w:rsidR="009B1CD0" w:rsidRDefault="009B1CD0" w:rsidP="006C4338">
      <w:pPr>
        <w:tabs>
          <w:tab w:val="left" w:pos="851"/>
        </w:tabs>
      </w:pPr>
    </w:p>
    <w:p w14:paraId="3C91193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2581D39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009FE616" w14:textId="77777777" w:rsidR="009B1CD0" w:rsidRDefault="009B1CD0" w:rsidP="005846FB">
      <w:pPr>
        <w:pStyle w:val="En-tte"/>
        <w:tabs>
          <w:tab w:val="clear" w:pos="4536"/>
          <w:tab w:val="clear" w:pos="9072"/>
          <w:tab w:val="left" w:pos="851"/>
        </w:tabs>
        <w:jc w:val="both"/>
        <w:rPr>
          <w:rFonts w:ascii="Arial" w:hAnsi="Arial" w:cs="Arial"/>
        </w:rPr>
      </w:pPr>
    </w:p>
    <w:p w14:paraId="114A8860" w14:textId="77777777" w:rsidR="009B1CD0" w:rsidRDefault="009B1CD0" w:rsidP="005846FB">
      <w:pPr>
        <w:pStyle w:val="En-tte"/>
        <w:tabs>
          <w:tab w:val="clear" w:pos="4536"/>
          <w:tab w:val="clear" w:pos="9072"/>
          <w:tab w:val="left" w:pos="851"/>
        </w:tabs>
        <w:jc w:val="both"/>
        <w:rPr>
          <w:rFonts w:ascii="Arial" w:hAnsi="Arial" w:cs="Arial"/>
        </w:rPr>
      </w:pPr>
    </w:p>
    <w:p w14:paraId="735E8F0F" w14:textId="77777777" w:rsidR="009B1CD0" w:rsidRDefault="009B1CD0" w:rsidP="005846FB">
      <w:pPr>
        <w:pStyle w:val="En-tte"/>
        <w:tabs>
          <w:tab w:val="clear" w:pos="4536"/>
          <w:tab w:val="clear" w:pos="9072"/>
          <w:tab w:val="left" w:pos="851"/>
        </w:tabs>
        <w:jc w:val="both"/>
        <w:rPr>
          <w:rFonts w:ascii="Arial" w:hAnsi="Arial" w:cs="Arial"/>
        </w:rPr>
      </w:pPr>
    </w:p>
    <w:p w14:paraId="0DA3230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4683AD6B"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4A0AE99" w14:textId="77777777" w:rsidR="009B1CD0" w:rsidRDefault="009B1CD0" w:rsidP="0083205E">
      <w:pPr>
        <w:tabs>
          <w:tab w:val="left" w:pos="851"/>
        </w:tabs>
        <w:jc w:val="both"/>
        <w:rPr>
          <w:rFonts w:ascii="Arial" w:hAnsi="Arial" w:cs="Arial"/>
        </w:rPr>
      </w:pPr>
    </w:p>
    <w:p w14:paraId="6356FD6B" w14:textId="77777777" w:rsidR="009B1CD0" w:rsidRDefault="009B1CD0" w:rsidP="009B45B9">
      <w:pPr>
        <w:tabs>
          <w:tab w:val="left" w:pos="851"/>
        </w:tabs>
        <w:jc w:val="both"/>
        <w:rPr>
          <w:rFonts w:ascii="Arial" w:hAnsi="Arial" w:cs="Arial"/>
        </w:rPr>
      </w:pPr>
    </w:p>
    <w:p w14:paraId="1B44E9E9" w14:textId="77777777" w:rsidR="009B1CD0" w:rsidRDefault="009B1CD0" w:rsidP="009B45B9">
      <w:pPr>
        <w:tabs>
          <w:tab w:val="left" w:pos="851"/>
        </w:tabs>
        <w:jc w:val="both"/>
        <w:rPr>
          <w:rFonts w:ascii="Arial" w:hAnsi="Arial" w:cs="Arial"/>
        </w:rPr>
      </w:pPr>
    </w:p>
    <w:p w14:paraId="3DCE42A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2CE08EB6"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DCFA7DF" w14:textId="77777777" w:rsidR="001C40C0" w:rsidRDefault="001C40C0" w:rsidP="009B45B9">
      <w:pPr>
        <w:tabs>
          <w:tab w:val="left" w:pos="851"/>
        </w:tabs>
        <w:jc w:val="both"/>
        <w:rPr>
          <w:rFonts w:ascii="Arial" w:hAnsi="Arial" w:cs="Arial"/>
        </w:rPr>
      </w:pPr>
    </w:p>
    <w:p w14:paraId="6267E1FD" w14:textId="77777777" w:rsidR="009B1CD0" w:rsidRDefault="009B1CD0" w:rsidP="009B45B9">
      <w:pPr>
        <w:pStyle w:val="fcase2metab"/>
        <w:ind w:left="0" w:firstLine="0"/>
        <w:rPr>
          <w:rFonts w:ascii="Arial" w:hAnsi="Arial" w:cs="Arial"/>
        </w:rPr>
      </w:pPr>
    </w:p>
    <w:p w14:paraId="465587C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A474B4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C1F4558" w14:textId="77777777" w:rsidR="009B1CD0" w:rsidRDefault="009B1CD0" w:rsidP="009B45B9">
      <w:pPr>
        <w:pStyle w:val="fcase2metab"/>
        <w:ind w:left="0" w:firstLine="0"/>
        <w:rPr>
          <w:rFonts w:ascii="Arial" w:hAnsi="Arial" w:cs="Arial"/>
        </w:rPr>
      </w:pPr>
    </w:p>
    <w:p w14:paraId="56B43269" w14:textId="77777777" w:rsidR="009B1CD0" w:rsidRDefault="009B1CD0" w:rsidP="009B45B9">
      <w:pPr>
        <w:pStyle w:val="fcase2metab"/>
        <w:ind w:left="0" w:firstLine="0"/>
        <w:rPr>
          <w:rFonts w:ascii="Arial" w:hAnsi="Arial" w:cs="Arial"/>
        </w:rPr>
      </w:pPr>
    </w:p>
    <w:p w14:paraId="59FEC048"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1D2377B4" w14:textId="77777777" w:rsidR="009B1CD0" w:rsidRDefault="009B1CD0" w:rsidP="009B45B9">
      <w:pPr>
        <w:pStyle w:val="fcase2metab"/>
        <w:ind w:left="0" w:firstLine="0"/>
        <w:rPr>
          <w:rFonts w:ascii="Arial" w:hAnsi="Arial" w:cs="Arial"/>
        </w:rPr>
      </w:pPr>
    </w:p>
    <w:p w14:paraId="74B3FD4B" w14:textId="77777777" w:rsidR="009B1CD0" w:rsidRDefault="009B1CD0" w:rsidP="009B45B9">
      <w:pPr>
        <w:tabs>
          <w:tab w:val="left" w:pos="851"/>
        </w:tabs>
        <w:rPr>
          <w:rFonts w:ascii="Arial" w:hAnsi="Arial" w:cs="Arial"/>
        </w:rPr>
      </w:pPr>
    </w:p>
    <w:p w14:paraId="38091C5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090CCE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E11CCED" w14:textId="77777777" w:rsidR="009B1CD0" w:rsidRDefault="009B1CD0" w:rsidP="009B45B9">
      <w:pPr>
        <w:tabs>
          <w:tab w:val="left" w:pos="851"/>
        </w:tabs>
        <w:rPr>
          <w:rFonts w:ascii="Arial" w:hAnsi="Arial" w:cs="Arial"/>
        </w:rPr>
      </w:pPr>
    </w:p>
    <w:p w14:paraId="6BEF8878" w14:textId="77777777" w:rsidR="009B1CD0" w:rsidRDefault="009B1CD0" w:rsidP="009B45B9">
      <w:pPr>
        <w:tabs>
          <w:tab w:val="left" w:pos="851"/>
        </w:tabs>
        <w:rPr>
          <w:rFonts w:ascii="Arial" w:hAnsi="Arial" w:cs="Arial"/>
        </w:rPr>
      </w:pPr>
    </w:p>
    <w:p w14:paraId="5F5364C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9C2E4A0" w14:textId="77777777" w:rsidR="009B1CD0" w:rsidRDefault="009B1CD0" w:rsidP="009B45B9">
      <w:pPr>
        <w:tabs>
          <w:tab w:val="left" w:pos="851"/>
        </w:tabs>
      </w:pPr>
    </w:p>
    <w:p w14:paraId="54C9A138" w14:textId="77777777" w:rsidR="009B1CD0" w:rsidRDefault="009B1CD0" w:rsidP="009B45B9">
      <w:pPr>
        <w:tabs>
          <w:tab w:val="left" w:pos="851"/>
        </w:tabs>
      </w:pPr>
    </w:p>
    <w:p w14:paraId="563ACC0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8B28EA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495F1924"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B0870" w14:textId="77777777" w:rsidR="00EB20E2" w:rsidRDefault="00EB20E2">
      <w:r>
        <w:separator/>
      </w:r>
    </w:p>
  </w:endnote>
  <w:endnote w:type="continuationSeparator" w:id="0">
    <w:p w14:paraId="592CE0F3" w14:textId="77777777" w:rsidR="00EB20E2" w:rsidRDefault="00EB2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04C3224D" w14:textId="77777777" w:rsidTr="0083205E">
      <w:trPr>
        <w:tblHeader/>
      </w:trPr>
      <w:tc>
        <w:tcPr>
          <w:tcW w:w="2906" w:type="dxa"/>
          <w:shd w:val="clear" w:color="auto" w:fill="66CCFF"/>
        </w:tcPr>
        <w:p w14:paraId="668776D3"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E663C0" w14:textId="5F77F258" w:rsidR="00EF2D84" w:rsidRDefault="00EF2D84" w:rsidP="00614966">
          <w:pPr>
            <w:jc w:val="center"/>
            <w:rPr>
              <w:rFonts w:ascii="Arial" w:hAnsi="Arial" w:cs="Arial"/>
              <w:b/>
            </w:rPr>
          </w:pPr>
          <w:r>
            <w:rPr>
              <w:rFonts w:ascii="Arial" w:hAnsi="Arial" w:cs="Arial"/>
              <w:b/>
              <w:i/>
            </w:rPr>
            <w:t>(</w:t>
          </w:r>
          <w:r w:rsidR="00614966">
            <w:rPr>
              <w:rFonts w:ascii="Arial" w:hAnsi="Arial" w:cs="Arial"/>
              <w:b/>
              <w:i/>
            </w:rPr>
            <w:t>CCI973-0</w:t>
          </w:r>
          <w:r w:rsidR="00167CC1">
            <w:rPr>
              <w:rFonts w:ascii="Arial" w:hAnsi="Arial" w:cs="Arial"/>
              <w:b/>
              <w:i/>
            </w:rPr>
            <w:t>3/26</w:t>
          </w:r>
          <w:r w:rsidR="00614966">
            <w:rPr>
              <w:rFonts w:ascii="Arial" w:hAnsi="Arial" w:cs="Arial"/>
              <w:b/>
              <w:i/>
            </w:rPr>
            <w:t xml:space="preserve"> - Lot n°0</w:t>
          </w:r>
          <w:r w:rsidR="00506640">
            <w:rPr>
              <w:rFonts w:ascii="Arial" w:hAnsi="Arial" w:cs="Arial"/>
              <w:b/>
              <w:i/>
            </w:rPr>
            <w:t>9</w:t>
          </w:r>
          <w:r>
            <w:rPr>
              <w:rFonts w:ascii="Arial" w:hAnsi="Arial" w:cs="Arial"/>
              <w:b/>
              <w:i/>
            </w:rPr>
            <w:t>)</w:t>
          </w:r>
        </w:p>
      </w:tc>
      <w:tc>
        <w:tcPr>
          <w:tcW w:w="896" w:type="dxa"/>
          <w:shd w:val="clear" w:color="auto" w:fill="66CCFF"/>
        </w:tcPr>
        <w:p w14:paraId="228DBA8F"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323AB287" w14:textId="77777777" w:rsidR="00EF2D84" w:rsidRDefault="00D93599">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54117D">
            <w:rPr>
              <w:rStyle w:val="Numrodepage"/>
              <w:rFonts w:cs="Arial"/>
              <w:b/>
              <w:noProof/>
            </w:rPr>
            <w:t>3</w:t>
          </w:r>
          <w:r>
            <w:rPr>
              <w:rStyle w:val="Numrodepage"/>
              <w:rFonts w:cs="Arial"/>
              <w:b/>
            </w:rPr>
            <w:fldChar w:fldCharType="end"/>
          </w:r>
        </w:p>
      </w:tc>
      <w:tc>
        <w:tcPr>
          <w:tcW w:w="165" w:type="dxa"/>
          <w:shd w:val="clear" w:color="auto" w:fill="66CCFF"/>
        </w:tcPr>
        <w:p w14:paraId="10DFAFD3" w14:textId="77777777" w:rsidR="00EF2D84" w:rsidRDefault="00EF2D84">
          <w:pPr>
            <w:jc w:val="center"/>
          </w:pPr>
          <w:r>
            <w:rPr>
              <w:rFonts w:ascii="Arial" w:hAnsi="Arial" w:cs="Arial"/>
              <w:b/>
            </w:rPr>
            <w:t>/</w:t>
          </w:r>
        </w:p>
      </w:tc>
      <w:tc>
        <w:tcPr>
          <w:tcW w:w="544" w:type="dxa"/>
          <w:shd w:val="clear" w:color="auto" w:fill="66CCFF"/>
        </w:tcPr>
        <w:p w14:paraId="7068EFC4" w14:textId="77777777" w:rsidR="00EF2D84" w:rsidRDefault="00D93599">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54117D">
            <w:rPr>
              <w:rStyle w:val="Numrodepage"/>
              <w:rFonts w:cs="Arial"/>
              <w:b/>
              <w:noProof/>
            </w:rPr>
            <w:t>5</w:t>
          </w:r>
          <w:r>
            <w:rPr>
              <w:rStyle w:val="Numrodepage"/>
              <w:rFonts w:cs="Arial"/>
              <w:b/>
            </w:rPr>
            <w:fldChar w:fldCharType="end"/>
          </w:r>
        </w:p>
      </w:tc>
    </w:tr>
  </w:tbl>
  <w:p w14:paraId="4D078D42"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BA327" w14:textId="77777777" w:rsidR="00EB20E2" w:rsidRDefault="00EB20E2">
      <w:r>
        <w:separator/>
      </w:r>
    </w:p>
  </w:footnote>
  <w:footnote w:type="continuationSeparator" w:id="0">
    <w:p w14:paraId="05FAE388" w14:textId="77777777" w:rsidR="00EB20E2" w:rsidRDefault="00EB20E2">
      <w:r>
        <w:continuationSeparator/>
      </w:r>
    </w:p>
  </w:footnote>
  <w:footnote w:id="1">
    <w:p w14:paraId="3CE36D45"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BE3CE6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D721331"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4550513">
    <w:abstractNumId w:val="0"/>
  </w:num>
  <w:num w:numId="2" w16cid:durableId="1833139632">
    <w:abstractNumId w:val="1"/>
  </w:num>
  <w:num w:numId="3" w16cid:durableId="1403409524">
    <w:abstractNumId w:val="2"/>
  </w:num>
  <w:num w:numId="4" w16cid:durableId="20833319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C11B4"/>
    <w:rsid w:val="000E0020"/>
    <w:rsid w:val="00156FA6"/>
    <w:rsid w:val="00166B56"/>
    <w:rsid w:val="00167CC1"/>
    <w:rsid w:val="001A1CA6"/>
    <w:rsid w:val="001C40C0"/>
    <w:rsid w:val="001C733C"/>
    <w:rsid w:val="0021527A"/>
    <w:rsid w:val="002172B2"/>
    <w:rsid w:val="0021797C"/>
    <w:rsid w:val="00225A1A"/>
    <w:rsid w:val="002904AF"/>
    <w:rsid w:val="002C2CA3"/>
    <w:rsid w:val="002C4B3E"/>
    <w:rsid w:val="002C79D6"/>
    <w:rsid w:val="00332B12"/>
    <w:rsid w:val="00342F51"/>
    <w:rsid w:val="00354C04"/>
    <w:rsid w:val="00385E76"/>
    <w:rsid w:val="0043148A"/>
    <w:rsid w:val="0043706E"/>
    <w:rsid w:val="0044597F"/>
    <w:rsid w:val="00480CEA"/>
    <w:rsid w:val="004A7169"/>
    <w:rsid w:val="004E75A6"/>
    <w:rsid w:val="00506640"/>
    <w:rsid w:val="00514DAF"/>
    <w:rsid w:val="00532EC7"/>
    <w:rsid w:val="0054117D"/>
    <w:rsid w:val="00541CA3"/>
    <w:rsid w:val="005546A9"/>
    <w:rsid w:val="005846FB"/>
    <w:rsid w:val="005A4A3B"/>
    <w:rsid w:val="005A4CB5"/>
    <w:rsid w:val="00605D0D"/>
    <w:rsid w:val="0061068C"/>
    <w:rsid w:val="00614966"/>
    <w:rsid w:val="0064560F"/>
    <w:rsid w:val="0065128E"/>
    <w:rsid w:val="00660727"/>
    <w:rsid w:val="0068565E"/>
    <w:rsid w:val="006C4338"/>
    <w:rsid w:val="006F3DF9"/>
    <w:rsid w:val="007060E5"/>
    <w:rsid w:val="00710FD6"/>
    <w:rsid w:val="00757151"/>
    <w:rsid w:val="007909E0"/>
    <w:rsid w:val="0079785C"/>
    <w:rsid w:val="007D7A65"/>
    <w:rsid w:val="007F68A6"/>
    <w:rsid w:val="0083205E"/>
    <w:rsid w:val="00844DAA"/>
    <w:rsid w:val="00914D53"/>
    <w:rsid w:val="00934503"/>
    <w:rsid w:val="00983FF3"/>
    <w:rsid w:val="00986FCA"/>
    <w:rsid w:val="009B1CD0"/>
    <w:rsid w:val="009B45B9"/>
    <w:rsid w:val="009D5F99"/>
    <w:rsid w:val="00A50DF3"/>
    <w:rsid w:val="00A65B07"/>
    <w:rsid w:val="00A842D5"/>
    <w:rsid w:val="00AA1E1A"/>
    <w:rsid w:val="00AC20E8"/>
    <w:rsid w:val="00AC77CF"/>
    <w:rsid w:val="00AD1357"/>
    <w:rsid w:val="00AE7831"/>
    <w:rsid w:val="00AF3829"/>
    <w:rsid w:val="00B054DA"/>
    <w:rsid w:val="00B56C09"/>
    <w:rsid w:val="00B87564"/>
    <w:rsid w:val="00B935A6"/>
    <w:rsid w:val="00BA44E5"/>
    <w:rsid w:val="00BE6078"/>
    <w:rsid w:val="00C91060"/>
    <w:rsid w:val="00C911FE"/>
    <w:rsid w:val="00CD185D"/>
    <w:rsid w:val="00CD46CC"/>
    <w:rsid w:val="00D46BC7"/>
    <w:rsid w:val="00D93599"/>
    <w:rsid w:val="00E01DA9"/>
    <w:rsid w:val="00E322BF"/>
    <w:rsid w:val="00E47798"/>
    <w:rsid w:val="00E629CE"/>
    <w:rsid w:val="00E66BC9"/>
    <w:rsid w:val="00E71E5F"/>
    <w:rsid w:val="00EB20E2"/>
    <w:rsid w:val="00ED644F"/>
    <w:rsid w:val="00ED6599"/>
    <w:rsid w:val="00EF2D84"/>
    <w:rsid w:val="00F6259D"/>
    <w:rsid w:val="00FC69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CAAAE5"/>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914D5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7F710-3F4F-4F00-AB7F-AF79FC0EC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5</Pages>
  <Words>1525</Words>
  <Characters>8388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17</cp:revision>
  <cp:lastPrinted>2016-04-08T19:31:00Z</cp:lastPrinted>
  <dcterms:created xsi:type="dcterms:W3CDTF">2016-11-07T13:31:00Z</dcterms:created>
  <dcterms:modified xsi:type="dcterms:W3CDTF">2026-02-09T17:12:00Z</dcterms:modified>
</cp:coreProperties>
</file>